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76921" w14:textId="0CB99A93" w:rsidR="0087773C" w:rsidRPr="00E80C36" w:rsidRDefault="0087773C" w:rsidP="00E80C3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Calibri" w:eastAsia="Calibri" w:hAnsi="Calibri" w:cs="Arial"/>
          <w:b/>
        </w:rPr>
      </w:pPr>
      <w:bookmarkStart w:id="0" w:name="_Toc407967693"/>
      <w:bookmarkStart w:id="1" w:name="_Toc409557653"/>
      <w:bookmarkStart w:id="2" w:name="_Toc409557776"/>
      <w:bookmarkStart w:id="3" w:name="_Toc412549161"/>
      <w:bookmarkStart w:id="4" w:name="_Hlk498077582"/>
      <w:r w:rsidRPr="00E80C36">
        <w:rPr>
          <w:rFonts w:ascii="Calibri" w:eastAsia="Calibri" w:hAnsi="Calibri" w:cs="Arial"/>
          <w:b/>
        </w:rPr>
        <w:t>Załącznik nr</w:t>
      </w:r>
      <w:bookmarkEnd w:id="0"/>
      <w:bookmarkEnd w:id="1"/>
      <w:bookmarkEnd w:id="2"/>
      <w:bookmarkEnd w:id="3"/>
      <w:r w:rsidR="008A18AC" w:rsidRPr="00E80C36">
        <w:rPr>
          <w:rFonts w:ascii="Calibri" w:eastAsia="Calibri" w:hAnsi="Calibri" w:cs="Arial"/>
          <w:b/>
        </w:rPr>
        <w:t xml:space="preserve"> </w:t>
      </w:r>
      <w:r w:rsidR="008B7FCD">
        <w:rPr>
          <w:rFonts w:ascii="Calibri" w:eastAsia="Calibri" w:hAnsi="Calibri" w:cs="Arial"/>
          <w:b/>
        </w:rPr>
        <w:t>2</w:t>
      </w:r>
      <w:r w:rsidR="008A18AC" w:rsidRPr="00E80C36">
        <w:rPr>
          <w:rFonts w:ascii="Calibri" w:eastAsia="Calibri" w:hAnsi="Calibri" w:cs="Arial"/>
          <w:b/>
        </w:rPr>
        <w:t xml:space="preserve"> - </w:t>
      </w:r>
      <w:r w:rsidR="00413CB3">
        <w:rPr>
          <w:rFonts w:ascii="Calibri" w:eastAsia="Calibri" w:hAnsi="Calibri" w:cs="Arial"/>
          <w:b/>
        </w:rPr>
        <w:t>K</w:t>
      </w:r>
      <w:r w:rsidR="008A18AC" w:rsidRPr="00E80C36">
        <w:rPr>
          <w:rFonts w:ascii="Calibri" w:eastAsia="Calibri" w:hAnsi="Calibri" w:cs="Arial"/>
          <w:b/>
        </w:rPr>
        <w:t>art</w:t>
      </w:r>
      <w:r w:rsidR="00413CB3">
        <w:rPr>
          <w:rFonts w:ascii="Calibri" w:eastAsia="Calibri" w:hAnsi="Calibri" w:cs="Arial"/>
          <w:b/>
        </w:rPr>
        <w:t>a</w:t>
      </w:r>
      <w:r w:rsidR="00E80C36">
        <w:rPr>
          <w:rFonts w:ascii="Calibri" w:eastAsia="Calibri" w:hAnsi="Calibri" w:cs="Arial"/>
          <w:b/>
        </w:rPr>
        <w:t xml:space="preserve"> weryfikacji warunków</w:t>
      </w:r>
      <w:r w:rsidR="008A18AC" w:rsidRPr="00E80C36">
        <w:rPr>
          <w:rFonts w:ascii="Calibri" w:eastAsia="Calibri" w:hAnsi="Calibri" w:cs="Arial"/>
          <w:b/>
        </w:rPr>
        <w:t xml:space="preserve"> formaln</w:t>
      </w:r>
      <w:r w:rsidR="00E80C36">
        <w:rPr>
          <w:rFonts w:ascii="Calibri" w:eastAsia="Calibri" w:hAnsi="Calibri" w:cs="Arial"/>
          <w:b/>
        </w:rPr>
        <w:t>ych</w:t>
      </w:r>
      <w:r w:rsidR="00E80C36" w:rsidRPr="00E80C36">
        <w:rPr>
          <w:rFonts w:ascii="Calibri" w:eastAsia="Calibri" w:hAnsi="Calibri" w:cs="Arial"/>
          <w:b/>
        </w:rPr>
        <w:t xml:space="preserve"> </w:t>
      </w:r>
      <w:r w:rsidR="007F74D4" w:rsidRPr="00E80C36">
        <w:rPr>
          <w:rFonts w:ascii="Calibri" w:eastAsia="Calibri" w:hAnsi="Calibri" w:cs="Arial"/>
          <w:b/>
        </w:rPr>
        <w:t>wniosku o dofinansowanie projektu pozakonkursowego w ramach RPO WŚ</w:t>
      </w:r>
      <w:r w:rsidR="00E80C36">
        <w:rPr>
          <w:rFonts w:ascii="Calibri" w:eastAsia="Calibri" w:hAnsi="Calibri" w:cs="Arial"/>
          <w:b/>
        </w:rPr>
        <w:t xml:space="preserve"> na lata</w:t>
      </w:r>
      <w:r w:rsidR="00995E0A" w:rsidRPr="00E80C36">
        <w:rPr>
          <w:rFonts w:ascii="Calibri" w:eastAsia="Calibri" w:hAnsi="Calibri" w:cs="Arial"/>
          <w:b/>
        </w:rPr>
        <w:t xml:space="preserve"> </w:t>
      </w:r>
      <w:r w:rsidR="00E80C36">
        <w:rPr>
          <w:rFonts w:ascii="Calibri" w:eastAsia="Calibri" w:hAnsi="Calibri" w:cs="Arial"/>
          <w:b/>
        </w:rPr>
        <w:t>2014-2020</w:t>
      </w:r>
    </w:p>
    <w:tbl>
      <w:tblPr>
        <w:tblStyle w:val="Tabela-Siatka"/>
        <w:tblW w:w="82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8"/>
        <w:gridCol w:w="2165"/>
        <w:gridCol w:w="3455"/>
      </w:tblGrid>
      <w:tr w:rsidR="00E80C36" w:rsidRPr="00E80C36" w14:paraId="7E627F84" w14:textId="77777777" w:rsidTr="0001008A">
        <w:trPr>
          <w:trHeight w:val="455"/>
          <w:jc w:val="center"/>
        </w:trPr>
        <w:tc>
          <w:tcPr>
            <w:tcW w:w="2648" w:type="dxa"/>
            <w:vAlign w:val="center"/>
          </w:tcPr>
          <w:p w14:paraId="4108EAD5" w14:textId="77777777" w:rsidR="0001008A" w:rsidRPr="00E80C36" w:rsidRDefault="0001008A" w:rsidP="00892525">
            <w:pPr>
              <w:pStyle w:val="Nagwek"/>
              <w:tabs>
                <w:tab w:val="clear" w:pos="9072"/>
                <w:tab w:val="right" w:pos="9106"/>
              </w:tabs>
            </w:pPr>
            <w:bookmarkStart w:id="5" w:name="_Toc222629821"/>
            <w:bookmarkStart w:id="6" w:name="_Toc375316631"/>
            <w:bookmarkStart w:id="7" w:name="_Toc392683145"/>
            <w:bookmarkStart w:id="8" w:name="_Toc392748184"/>
            <w:bookmarkStart w:id="9" w:name="_Toc407716448"/>
            <w:bookmarkStart w:id="10" w:name="_Toc407716800"/>
            <w:bookmarkStart w:id="11" w:name="_Toc407716827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</w:p>
        </w:tc>
        <w:tc>
          <w:tcPr>
            <w:tcW w:w="2165" w:type="dxa"/>
            <w:vAlign w:val="center"/>
          </w:tcPr>
          <w:p w14:paraId="0E25D109" w14:textId="77777777" w:rsidR="0001008A" w:rsidRPr="00E80C36" w:rsidRDefault="0001008A" w:rsidP="00892525">
            <w:pPr>
              <w:pStyle w:val="Nagwek"/>
              <w:tabs>
                <w:tab w:val="left" w:pos="761"/>
              </w:tabs>
              <w:ind w:left="262"/>
              <w:jc w:val="center"/>
            </w:pPr>
          </w:p>
        </w:tc>
        <w:tc>
          <w:tcPr>
            <w:tcW w:w="3455" w:type="dxa"/>
            <w:vAlign w:val="center"/>
          </w:tcPr>
          <w:p w14:paraId="5BD11013" w14:textId="77777777" w:rsidR="0001008A" w:rsidRPr="00E80C36" w:rsidRDefault="0001008A" w:rsidP="00892525">
            <w:pPr>
              <w:pStyle w:val="Nagwek"/>
              <w:jc w:val="right"/>
            </w:pPr>
          </w:p>
        </w:tc>
      </w:tr>
    </w:tbl>
    <w:p w14:paraId="23C2EA42" w14:textId="77777777" w:rsidR="0087773C" w:rsidRPr="00E80C36" w:rsidRDefault="0087773C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KARTA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WERYFIKACJI WARUNKÓW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FORMALN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YCH</w:t>
      </w:r>
      <w:r w:rsidR="00E80C36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WNIOSKU O DOFINANSOWANIE PROJEKTU </w:t>
      </w:r>
      <w:r w:rsidR="002A7035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POZA</w:t>
      </w:r>
      <w:r w:rsidR="000C3317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KONKURSOWEGO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</w:t>
      </w:r>
      <w:r w:rsidR="00C541B8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 RAMACH RPO</w:t>
      </w:r>
      <w:r w:rsidR="00D40AEF" w:rsidRP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>WŚ</w:t>
      </w:r>
      <w:r w:rsidR="00E80C36">
        <w:rPr>
          <w:rFonts w:ascii="Calibri" w:eastAsia="Arial Unicode MS" w:hAnsi="Calibri" w:cs="Calibri"/>
          <w:b/>
          <w:bCs/>
          <w:sz w:val="24"/>
          <w:szCs w:val="24"/>
          <w:lang w:eastAsia="pl-PL"/>
        </w:rPr>
        <w:t xml:space="preserve"> NA LATA 2014-2020</w:t>
      </w:r>
    </w:p>
    <w:p w14:paraId="07A1B0D5" w14:textId="77777777" w:rsidR="00995E0A" w:rsidRPr="0087773C" w:rsidRDefault="00995E0A" w:rsidP="0087773C">
      <w:pPr>
        <w:spacing w:before="120" w:after="120" w:line="240" w:lineRule="auto"/>
        <w:ind w:left="1418" w:hanging="1412"/>
        <w:jc w:val="center"/>
        <w:rPr>
          <w:rFonts w:ascii="Calibri" w:eastAsia="Arial Unicode MS" w:hAnsi="Calibri" w:cs="Calibri"/>
          <w:b/>
          <w:bCs/>
          <w:sz w:val="24"/>
          <w:szCs w:val="24"/>
          <w:lang w:eastAsia="pl-PL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8640"/>
      </w:tblGrid>
      <w:tr w:rsidR="005A4D11" w:rsidRPr="00CB7F2E" w14:paraId="2BD59A21" w14:textId="77777777" w:rsidTr="0070371D">
        <w:trPr>
          <w:trHeight w:val="432"/>
        </w:trPr>
        <w:tc>
          <w:tcPr>
            <w:tcW w:w="5220" w:type="dxa"/>
            <w:vAlign w:val="center"/>
          </w:tcPr>
          <w:p w14:paraId="6109A076" w14:textId="77777777" w:rsidR="005A4D11" w:rsidRPr="00CB7F2E" w:rsidRDefault="005A4D11" w:rsidP="0070371D">
            <w:pPr>
              <w:tabs>
                <w:tab w:val="left" w:pos="0"/>
              </w:tabs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INSTYTUCJA ORGANIZUJĄCA </w:t>
            </w:r>
            <w:r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NABÓR</w:t>
            </w: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:</w:t>
            </w:r>
          </w:p>
        </w:tc>
        <w:tc>
          <w:tcPr>
            <w:tcW w:w="8640" w:type="dxa"/>
            <w:vAlign w:val="center"/>
          </w:tcPr>
          <w:p w14:paraId="495DBAD7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61D774C3" w14:textId="77777777" w:rsidTr="0070371D">
        <w:tc>
          <w:tcPr>
            <w:tcW w:w="5220" w:type="dxa"/>
            <w:vAlign w:val="center"/>
          </w:tcPr>
          <w:p w14:paraId="3C86BD87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</w:t>
            </w:r>
            <w:r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 xml:space="preserve"> NABORU</w:t>
            </w: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:</w:t>
            </w:r>
          </w:p>
        </w:tc>
        <w:tc>
          <w:tcPr>
            <w:tcW w:w="8640" w:type="dxa"/>
            <w:vAlign w:val="center"/>
          </w:tcPr>
          <w:p w14:paraId="1821C035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120056A6" w14:textId="77777777" w:rsidTr="0070371D">
        <w:tc>
          <w:tcPr>
            <w:tcW w:w="5220" w:type="dxa"/>
            <w:vAlign w:val="center"/>
          </w:tcPr>
          <w:p w14:paraId="21A74FEF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DATA WPŁYWU WNIOSKU:</w:t>
            </w:r>
          </w:p>
        </w:tc>
        <w:tc>
          <w:tcPr>
            <w:tcW w:w="8640" w:type="dxa"/>
            <w:vAlign w:val="center"/>
          </w:tcPr>
          <w:p w14:paraId="2AB2374D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78336F8F" w14:textId="77777777" w:rsidTr="0070371D">
        <w:tc>
          <w:tcPr>
            <w:tcW w:w="5220" w:type="dxa"/>
            <w:vAlign w:val="center"/>
          </w:tcPr>
          <w:p w14:paraId="3208D155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NR KANCELARYJNY WNIOSKU:</w:t>
            </w:r>
          </w:p>
        </w:tc>
        <w:tc>
          <w:tcPr>
            <w:tcW w:w="8640" w:type="dxa"/>
            <w:vAlign w:val="center"/>
          </w:tcPr>
          <w:p w14:paraId="1753781B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55253976" w14:textId="77777777" w:rsidTr="0070371D">
        <w:tc>
          <w:tcPr>
            <w:tcW w:w="5220" w:type="dxa"/>
            <w:vAlign w:val="center"/>
          </w:tcPr>
          <w:p w14:paraId="684BB34A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8640" w:type="dxa"/>
            <w:vAlign w:val="center"/>
          </w:tcPr>
          <w:p w14:paraId="3B29FEEA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7833BF27" w14:textId="77777777" w:rsidTr="0070371D">
        <w:tc>
          <w:tcPr>
            <w:tcW w:w="5220" w:type="dxa"/>
            <w:vAlign w:val="center"/>
          </w:tcPr>
          <w:p w14:paraId="101A57A2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TYTUŁ PROJEKTU:</w:t>
            </w:r>
          </w:p>
        </w:tc>
        <w:tc>
          <w:tcPr>
            <w:tcW w:w="8640" w:type="dxa"/>
            <w:vAlign w:val="center"/>
          </w:tcPr>
          <w:p w14:paraId="5DA0ADAD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4B3A2F04" w14:textId="77777777" w:rsidTr="0070371D">
        <w:tc>
          <w:tcPr>
            <w:tcW w:w="5220" w:type="dxa"/>
            <w:vAlign w:val="center"/>
          </w:tcPr>
          <w:p w14:paraId="74393E4A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8640" w:type="dxa"/>
            <w:vAlign w:val="center"/>
          </w:tcPr>
          <w:p w14:paraId="5317984A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  <w:tr w:rsidR="005A4D11" w:rsidRPr="00CB7F2E" w14:paraId="0FA5E040" w14:textId="77777777" w:rsidTr="0070371D">
        <w:tc>
          <w:tcPr>
            <w:tcW w:w="5220" w:type="dxa"/>
            <w:vAlign w:val="center"/>
          </w:tcPr>
          <w:p w14:paraId="122A8805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  <w:r w:rsidRPr="00CB7F2E"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  <w:t>WERYFIKUJĄCY:</w:t>
            </w:r>
          </w:p>
        </w:tc>
        <w:tc>
          <w:tcPr>
            <w:tcW w:w="8640" w:type="dxa"/>
            <w:vAlign w:val="center"/>
          </w:tcPr>
          <w:p w14:paraId="04B0D9F3" w14:textId="77777777" w:rsidR="005A4D11" w:rsidRPr="00CB7F2E" w:rsidRDefault="005A4D11" w:rsidP="0070371D">
            <w:pPr>
              <w:spacing w:after="40"/>
              <w:rPr>
                <w:rFonts w:ascii="Times New Roman" w:eastAsia="Times New Roman" w:hAnsi="Times New Roman"/>
                <w:b/>
                <w:kern w:val="24"/>
                <w:sz w:val="24"/>
                <w:szCs w:val="24"/>
              </w:rPr>
            </w:pPr>
          </w:p>
        </w:tc>
      </w:tr>
    </w:tbl>
    <w:p w14:paraId="6998A7BA" w14:textId="77777777"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2067786B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3C835F49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16EB5920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5DC6DFCA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318426F2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35D6CE3B" w14:textId="77777777" w:rsidR="005A4D11" w:rsidRDefault="005A4D11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0"/>
      </w:tblGrid>
      <w:tr w:rsidR="005D52F4" w:rsidRPr="000F0E96" w14:paraId="142E2E7C" w14:textId="77777777" w:rsidTr="00F90C81">
        <w:tc>
          <w:tcPr>
            <w:tcW w:w="13860" w:type="dxa"/>
            <w:tcBorders>
              <w:bottom w:val="single" w:sz="4" w:space="0" w:color="auto"/>
            </w:tcBorders>
          </w:tcPr>
          <w:p w14:paraId="0CB28FBE" w14:textId="77777777"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5A4D1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lastRenderedPageBreak/>
              <w:t xml:space="preserve">Karta </w:t>
            </w:r>
            <w:r w:rsidR="00E80C36" w:rsidRPr="005A4D11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weryfikacji warunków formalnych wniosku o dofinansowanie projektu pozakonkursowego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 wypełniana przez pracownika i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nstytucji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przyjmujący wniosek</w:t>
            </w:r>
            <w:r w:rsidR="00B4440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.</w:t>
            </w:r>
          </w:p>
          <w:p w14:paraId="39412B7D" w14:textId="77777777"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Osoba dokonująca </w:t>
            </w:r>
            <w:r w:rsidR="00E80C3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weryfikacji formalnej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podpisuje Deklarację poufności oraz Oświadczenie o bezstronności.</w:t>
            </w:r>
          </w:p>
        </w:tc>
      </w:tr>
      <w:tr w:rsidR="005D52F4" w:rsidRPr="000F0E96" w14:paraId="7C785B54" w14:textId="77777777" w:rsidTr="00F90C81">
        <w:trPr>
          <w:trHeight w:val="4385"/>
        </w:trPr>
        <w:tc>
          <w:tcPr>
            <w:tcW w:w="13860" w:type="dxa"/>
          </w:tcPr>
          <w:p w14:paraId="4AB9F6E1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10"/>
                <w:szCs w:val="24"/>
                <w:lang w:eastAsia="pl-PL"/>
              </w:rPr>
            </w:pPr>
          </w:p>
          <w:p w14:paraId="5B40F98B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Deklaracja poufności</w:t>
            </w:r>
          </w:p>
          <w:p w14:paraId="66B2213C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5AB1EF89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Zobowiązuję się do nieujawniania informacji dotyczących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weryfikowanego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przeze mnie projektu oraz że dołożę należytej staranności dla zapewnienia, aby informacje te nie zostały przekazane osobom nieuprawnionym.</w:t>
            </w:r>
          </w:p>
          <w:p w14:paraId="773F3475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4"/>
                <w:lang w:eastAsia="pl-PL"/>
              </w:rPr>
            </w:pPr>
          </w:p>
          <w:p w14:paraId="4ECC569A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Oświadczenie o bezstronności</w:t>
            </w:r>
          </w:p>
          <w:p w14:paraId="10233395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6"/>
                <w:szCs w:val="24"/>
                <w:lang w:eastAsia="pl-PL"/>
              </w:rPr>
            </w:pPr>
          </w:p>
          <w:p w14:paraId="317E823E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Oświadczam, że nie zachodzi żadna z okoliczności, o których mowa w art. 24 § 1 i 2 ustawy z dnia 14 czerwca 1960 r. - Kodeks postępowania administracyjnego 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(Dz. U. z 201</w:t>
            </w:r>
            <w:r w:rsidR="005A4D11"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7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r. poz. </w:t>
            </w:r>
            <w:r w:rsidR="005A4D11" w:rsidRPr="00A72F29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1257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 xml:space="preserve"> t</w:t>
            </w:r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j</w:t>
            </w:r>
            <w:r w:rsidR="005A4D11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 z późn. zm.</w:t>
            </w:r>
            <w:r w:rsidR="005A4D11" w:rsidRPr="00CB7F2E">
              <w:rPr>
                <w:rFonts w:ascii="Times New Roman" w:hAnsi="Times New Roman"/>
                <w:i/>
                <w:iCs/>
                <w:sz w:val="24"/>
                <w:szCs w:val="24"/>
                <w:lang w:eastAsia="pl-PL"/>
              </w:rPr>
              <w:t>.)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, powodujących wyłączenie mnie z udziału w wyborze projektów tj., że:</w:t>
            </w:r>
          </w:p>
          <w:p w14:paraId="5D575751" w14:textId="77777777"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nie jestem wnioskodawcą ani nie pozostaję z wnioskodawcą w takim stosunku prawnym lub faktycznym, że wynik </w:t>
            </w:r>
            <w:r w:rsidR="006B6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może mieć wpływ na moje prawa i obowiązki;</w:t>
            </w:r>
          </w:p>
          <w:p w14:paraId="7ABDB39C" w14:textId="77777777"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w związku małżeńskim, w stosunku pokrewieństwa lub powinowactwa do drugiego stopnia z wnioskodawcą lub członkami organów zarządzających lub organów nadzorczych wnioskodawcy;</w:t>
            </w:r>
          </w:p>
          <w:p w14:paraId="5AA06B2B" w14:textId="77777777"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związany/-a z wnioskodawcą z tytułu przysposobienia, kurateli lub opieki;</w:t>
            </w:r>
          </w:p>
          <w:p w14:paraId="573C486E" w14:textId="77777777"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jestem przedstawicielem wnioskodawcy ani nie pozostaję w związku małżeńskim, w stosunku pokrewieństwa lub powinowactwa do drugiego stopnia z przedstawicielem wnioskodawcy, ani nie jestem związany/-a z przedstawicielem wnioskodawcy z tytułu przysposobienia, kurateli lub opieki;</w:t>
            </w:r>
          </w:p>
          <w:p w14:paraId="3EB38ECF" w14:textId="77777777" w:rsidR="005D52F4" w:rsidRPr="000F0E96" w:rsidRDefault="005D52F4" w:rsidP="005D52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nie pozostaję z wnioskodawcą w stosunku podrzędności służbowej.</w:t>
            </w:r>
          </w:p>
          <w:p w14:paraId="097A75CB" w14:textId="77777777" w:rsidR="005D52F4" w:rsidRPr="000F0E96" w:rsidRDefault="005D52F4" w:rsidP="00F90C81">
            <w:pPr>
              <w:autoSpaceDE w:val="0"/>
              <w:autoSpaceDN w:val="0"/>
              <w:adjustRightInd w:val="0"/>
              <w:spacing w:before="120" w:after="12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Jestem świadomy/-a, że przesłanki wymienione w lit. b-d powyżej dotyczą także sytuacji, gdy ustało małżeństwo, kuratela, przysposobienie lub opieka.</w:t>
            </w:r>
          </w:p>
          <w:p w14:paraId="3A059103" w14:textId="77777777" w:rsidR="005D52F4" w:rsidRPr="000F0E96" w:rsidRDefault="005D52F4" w:rsidP="00F90C8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240" w:after="240" w:line="240" w:lineRule="exact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przypadku powzięcia informacji o istnieniu jakiejkolwiek okoliczności mogącej budzić uzasadnione wątpliwości, co do mojej bezstronności w odniesieniu do przekazanego mi do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weryfikacji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 o dofinansowanie, zobowiązuję się do niezwłocznego jej zgłoszenia na piśmie instytucji,</w:t>
            </w:r>
            <w:r w:rsidRPr="000F0E96">
              <w:rPr>
                <w:rFonts w:ascii="Calibri" w:eastAsia="Calibri" w:hAnsi="Calibri" w:cs="Times New Roman"/>
                <w:snapToGrid w:val="0"/>
              </w:rPr>
              <w:t xml:space="preserve"> 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w której dokonywana jest</w:t>
            </w:r>
            <w:r w:rsidR="00494C8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weryfikacja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wniosku.</w:t>
            </w:r>
          </w:p>
          <w:p w14:paraId="0298F6A3" w14:textId="77777777"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0F0E96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Data, miejscowość i podpis</w:t>
            </w:r>
            <w:r w:rsidRPr="000F0E96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pl-PL"/>
              </w:rPr>
              <w:t>:</w:t>
            </w:r>
          </w:p>
          <w:p w14:paraId="413A76D3" w14:textId="77777777"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Cs w:val="24"/>
                <w:lang w:eastAsia="pl-PL"/>
              </w:rPr>
            </w:pPr>
          </w:p>
          <w:p w14:paraId="7AED4B8D" w14:textId="77777777" w:rsidR="005D52F4" w:rsidRPr="000F0E96" w:rsidRDefault="005D52F4" w:rsidP="00F90C81">
            <w:pPr>
              <w:spacing w:after="40" w:line="240" w:lineRule="auto"/>
              <w:jc w:val="both"/>
              <w:rPr>
                <w:rFonts w:ascii="Times New Roman" w:eastAsia="Calibri" w:hAnsi="Times New Roman" w:cs="Times New Roman"/>
                <w:b/>
                <w:kern w:val="24"/>
                <w:sz w:val="24"/>
                <w:szCs w:val="24"/>
                <w:lang w:eastAsia="pl-PL"/>
              </w:rPr>
            </w:pPr>
          </w:p>
        </w:tc>
      </w:tr>
    </w:tbl>
    <w:p w14:paraId="30549024" w14:textId="77777777" w:rsidR="005D52F4" w:rsidRDefault="005D52F4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p w14:paraId="372A7AD6" w14:textId="77777777" w:rsidR="00BE3DDA" w:rsidRPr="0087773C" w:rsidRDefault="00BE3DDA" w:rsidP="0087773C">
      <w:pPr>
        <w:spacing w:after="120"/>
        <w:jc w:val="both"/>
        <w:rPr>
          <w:rFonts w:ascii="Calibri" w:eastAsia="Calibri" w:hAnsi="Calibri" w:cs="Times New Roman"/>
          <w:kern w:val="24"/>
          <w:sz w:val="18"/>
          <w:szCs w:val="18"/>
        </w:rPr>
      </w:pP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2"/>
        <w:gridCol w:w="9432"/>
        <w:gridCol w:w="976"/>
        <w:gridCol w:w="851"/>
        <w:gridCol w:w="4394"/>
      </w:tblGrid>
      <w:tr w:rsidR="00DA0181" w:rsidRPr="00F327E9" w14:paraId="0D403BAA" w14:textId="77777777" w:rsidTr="001B6E88">
        <w:trPr>
          <w:jc w:val="center"/>
        </w:trPr>
        <w:tc>
          <w:tcPr>
            <w:tcW w:w="502" w:type="dxa"/>
            <w:shd w:val="pct20" w:color="000000" w:fill="FFFFFF"/>
            <w:vAlign w:val="center"/>
          </w:tcPr>
          <w:p w14:paraId="73B741B3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A.</w:t>
            </w:r>
          </w:p>
        </w:tc>
        <w:tc>
          <w:tcPr>
            <w:tcW w:w="9432" w:type="dxa"/>
            <w:shd w:val="pct20" w:color="000000" w:fill="FFFFFF"/>
            <w:vAlign w:val="center"/>
          </w:tcPr>
          <w:p w14:paraId="586067B0" w14:textId="77777777" w:rsidR="00DA0181" w:rsidRPr="0087773C" w:rsidRDefault="00494C8F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W</w:t>
            </w:r>
            <w:r w:rsidR="00DA0181">
              <w:rPr>
                <w:rFonts w:ascii="Calibri" w:eastAsia="Calibri" w:hAnsi="Calibri" w:cs="Times New Roman"/>
                <w:b/>
                <w:sz w:val="20"/>
              </w:rPr>
              <w:t>ERYFIKACJA OCZYWISTYCH OMYŁEK WE WNIOSKU</w:t>
            </w:r>
          </w:p>
        </w:tc>
        <w:tc>
          <w:tcPr>
            <w:tcW w:w="976" w:type="dxa"/>
            <w:shd w:val="pct20" w:color="000000" w:fill="FFFFFF"/>
            <w:vAlign w:val="center"/>
          </w:tcPr>
          <w:p w14:paraId="0576A7ED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1"/>
            </w:r>
          </w:p>
        </w:tc>
        <w:tc>
          <w:tcPr>
            <w:tcW w:w="851" w:type="dxa"/>
            <w:shd w:val="pct20" w:color="000000" w:fill="FFFFFF"/>
            <w:vAlign w:val="center"/>
          </w:tcPr>
          <w:p w14:paraId="3414F289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  <w:r>
              <w:rPr>
                <w:rStyle w:val="Odwoanieprzypisudolnego"/>
                <w:rFonts w:ascii="Calibri" w:eastAsia="Calibri" w:hAnsi="Calibri" w:cs="Times New Roman"/>
                <w:b/>
                <w:sz w:val="20"/>
              </w:rPr>
              <w:footnoteReference w:id="2"/>
            </w:r>
          </w:p>
        </w:tc>
        <w:tc>
          <w:tcPr>
            <w:tcW w:w="4394" w:type="dxa"/>
            <w:shd w:val="pct20" w:color="000000" w:fill="FFFFFF"/>
            <w:vAlign w:val="center"/>
          </w:tcPr>
          <w:p w14:paraId="22A93788" w14:textId="77777777" w:rsidR="00DA0181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br/>
            </w:r>
            <w:r>
              <w:rPr>
                <w:rFonts w:ascii="Calibri" w:eastAsia="Calibri" w:hAnsi="Calibri" w:cs="Times New Roman"/>
                <w:sz w:val="20"/>
              </w:rPr>
              <w:t xml:space="preserve">UZASADNIENIE </w:t>
            </w:r>
          </w:p>
          <w:p w14:paraId="50C41401" w14:textId="77777777" w:rsidR="00DA0181" w:rsidRPr="0087773C" w:rsidRDefault="00DA0181" w:rsidP="00287B08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(w przypadku zaznaczenia odpowiedzi „TAK”)</w:t>
            </w:r>
          </w:p>
        </w:tc>
      </w:tr>
      <w:tr w:rsidR="00DA0181" w:rsidRPr="00F327E9" w14:paraId="1408C7A6" w14:textId="77777777" w:rsidTr="001B6E88">
        <w:trPr>
          <w:jc w:val="center"/>
        </w:trPr>
        <w:tc>
          <w:tcPr>
            <w:tcW w:w="9934" w:type="dxa"/>
            <w:gridSpan w:val="2"/>
            <w:shd w:val="clear" w:color="000000" w:fill="F3F3F3"/>
            <w:vAlign w:val="center"/>
          </w:tcPr>
          <w:p w14:paraId="743D9F4E" w14:textId="77777777" w:rsidR="00DA0181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we wniosku stwierdzono oczywiste omyłki?</w:t>
            </w:r>
          </w:p>
        </w:tc>
        <w:tc>
          <w:tcPr>
            <w:tcW w:w="976" w:type="dxa"/>
            <w:shd w:val="clear" w:color="000000" w:fill="F3F3F3"/>
          </w:tcPr>
          <w:p w14:paraId="7B15562A" w14:textId="77777777"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51" w:type="dxa"/>
            <w:shd w:val="clear" w:color="000000" w:fill="F3F3F3"/>
          </w:tcPr>
          <w:p w14:paraId="7C977992" w14:textId="77777777"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14:paraId="5A1FE108" w14:textId="77777777" w:rsidR="00DA0181" w:rsidRPr="0087773C" w:rsidRDefault="00DA0181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14:paraId="63FA2B1E" w14:textId="77777777" w:rsidTr="001B6E88">
        <w:trPr>
          <w:jc w:val="center"/>
        </w:trPr>
        <w:tc>
          <w:tcPr>
            <w:tcW w:w="502" w:type="dxa"/>
            <w:shd w:val="clear" w:color="auto" w:fill="D9D9D9" w:themeFill="background1" w:themeFillShade="D9"/>
            <w:vAlign w:val="center"/>
          </w:tcPr>
          <w:p w14:paraId="2FDFF9AE" w14:textId="77777777" w:rsidR="00837C2E" w:rsidRPr="00F327E9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B.</w:t>
            </w:r>
          </w:p>
        </w:tc>
        <w:tc>
          <w:tcPr>
            <w:tcW w:w="9432" w:type="dxa"/>
            <w:shd w:val="clear" w:color="auto" w:fill="D9D9D9" w:themeFill="background1" w:themeFillShade="D9"/>
            <w:vAlign w:val="center"/>
          </w:tcPr>
          <w:p w14:paraId="3E7A61E7" w14:textId="77777777" w:rsidR="00837C2E" w:rsidRPr="00F327E9" w:rsidRDefault="00837C2E" w:rsidP="000A7C54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WARUNKI FORMALNE</w:t>
            </w:r>
          </w:p>
        </w:tc>
        <w:tc>
          <w:tcPr>
            <w:tcW w:w="976" w:type="dxa"/>
            <w:shd w:val="clear" w:color="auto" w:fill="D9D9D9" w:themeFill="background1" w:themeFillShade="D9"/>
          </w:tcPr>
          <w:p w14:paraId="780A9EA6" w14:textId="77777777"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A754E4D" w14:textId="77777777" w:rsidR="00837C2E" w:rsidRPr="00F327E9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  <w:p w14:paraId="1149AD87" w14:textId="77777777" w:rsidR="00837C2E" w:rsidRPr="00F327E9" w:rsidRDefault="00837C2E" w:rsidP="0087773C">
            <w:pPr>
              <w:spacing w:before="60" w:after="60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14:paraId="5292C771" w14:textId="77777777" w:rsidR="00837C2E" w:rsidRPr="00F327E9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F327E9">
              <w:rPr>
                <w:rFonts w:ascii="Calibri" w:eastAsia="Calibri" w:hAnsi="Calibri" w:cs="Times New Roman"/>
                <w:b/>
                <w:sz w:val="20"/>
              </w:rPr>
              <w:t>Uzasadnienie (w przypadku zaznaczenia odpowiedzi „NIE”)</w:t>
            </w:r>
          </w:p>
        </w:tc>
      </w:tr>
      <w:tr w:rsidR="00837C2E" w:rsidRPr="00F327E9" w14:paraId="2FFCE965" w14:textId="77777777" w:rsidTr="001B6E88">
        <w:trPr>
          <w:jc w:val="center"/>
        </w:trPr>
        <w:tc>
          <w:tcPr>
            <w:tcW w:w="502" w:type="dxa"/>
            <w:shd w:val="clear" w:color="000000" w:fill="F3F3F3"/>
            <w:vAlign w:val="center"/>
          </w:tcPr>
          <w:p w14:paraId="0F54FB6A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87773C">
              <w:rPr>
                <w:rFonts w:ascii="Calibri" w:eastAsia="Calibri" w:hAnsi="Calibri" w:cs="Times New Roman"/>
                <w:sz w:val="20"/>
              </w:rPr>
              <w:t>1.</w:t>
            </w:r>
          </w:p>
        </w:tc>
        <w:tc>
          <w:tcPr>
            <w:tcW w:w="9432" w:type="dxa"/>
            <w:shd w:val="clear" w:color="000000" w:fill="F3F3F3"/>
            <w:vAlign w:val="center"/>
          </w:tcPr>
          <w:p w14:paraId="4A3DB8FF" w14:textId="77777777" w:rsidR="00837C2E" w:rsidRPr="0087773C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CZY WNIOSEK ZŁOŻONO W TERMINIE WSKAZANYM W WEZWANIU DO ZŁOŻENIA WNIOSKU O DOFINANSOWANIE PROJEKTU POZAKONKURSOWEGO?</w:t>
            </w:r>
          </w:p>
        </w:tc>
        <w:tc>
          <w:tcPr>
            <w:tcW w:w="976" w:type="dxa"/>
            <w:shd w:val="clear" w:color="000000" w:fill="F3F3F3"/>
          </w:tcPr>
          <w:p w14:paraId="3CEEDDE9" w14:textId="77777777" w:rsidR="00837C2E" w:rsidRPr="0087773C" w:rsidRDefault="00837C2E" w:rsidP="0087773C">
            <w:pPr>
              <w:spacing w:before="60" w:after="60"/>
              <w:jc w:val="center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851" w:type="dxa"/>
            <w:shd w:val="clear" w:color="000000" w:fill="F3F3F3"/>
          </w:tcPr>
          <w:p w14:paraId="32C4143A" w14:textId="77777777" w:rsidR="00837C2E" w:rsidRPr="0087773C" w:rsidRDefault="00837C2E" w:rsidP="0087773C">
            <w:pPr>
              <w:spacing w:before="60" w:after="60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394" w:type="dxa"/>
            <w:shd w:val="clear" w:color="000000" w:fill="F3F3F3"/>
          </w:tcPr>
          <w:p w14:paraId="2748D415" w14:textId="77777777" w:rsidR="00837C2E" w:rsidRPr="0087773C" w:rsidRDefault="00837C2E" w:rsidP="000A7C54">
            <w:pPr>
              <w:spacing w:before="60" w:after="6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837C2E" w:rsidRPr="00F327E9" w14:paraId="0B7F8917" w14:textId="77777777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14:paraId="14929146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2</w:t>
            </w:r>
            <w:r w:rsidRPr="0087773C">
              <w:rPr>
                <w:rFonts w:ascii="Calibri" w:eastAsia="Calibri" w:hAnsi="Calibri" w:cs="Times New Roman"/>
                <w:sz w:val="20"/>
              </w:rPr>
              <w:t xml:space="preserve">. </w:t>
            </w:r>
          </w:p>
        </w:tc>
        <w:tc>
          <w:tcPr>
            <w:tcW w:w="9432" w:type="dxa"/>
            <w:shd w:val="clear" w:color="000000" w:fill="F2F2F2"/>
          </w:tcPr>
          <w:p w14:paraId="55DBEC24" w14:textId="77777777" w:rsidR="00837C2E" w:rsidRPr="001B5129" w:rsidRDefault="00837C2E" w:rsidP="0087773C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ZŁOŻONY WE WŁAŚCIWEJ INSTYTUCJI?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14:paraId="70FF0661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14:paraId="02A4A743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14:paraId="01B157BC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837C2E" w:rsidRPr="00F327E9" w14:paraId="52131496" w14:textId="77777777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14:paraId="36BAEDE6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3.</w:t>
            </w:r>
          </w:p>
        </w:tc>
        <w:tc>
          <w:tcPr>
            <w:tcW w:w="9432" w:type="dxa"/>
            <w:shd w:val="clear" w:color="000000" w:fill="F2F2F2"/>
          </w:tcPr>
          <w:p w14:paraId="3C456BC3" w14:textId="77777777" w:rsidR="00837C2E" w:rsidRDefault="00837C2E" w:rsidP="00F377C1">
            <w:pPr>
              <w:spacing w:before="40" w:after="40" w:line="240" w:lineRule="exact"/>
              <w:jc w:val="both"/>
              <w:rPr>
                <w:rFonts w:ascii="Calibri" w:eastAsia="Calibri" w:hAnsi="Calibri" w:cs="Times New Roman"/>
                <w:sz w:val="20"/>
              </w:rPr>
            </w:pPr>
            <w:r w:rsidRPr="001B5129">
              <w:rPr>
                <w:rFonts w:ascii="Calibri" w:eastAsia="Calibri" w:hAnsi="Calibri" w:cs="Times New Roman"/>
                <w:sz w:val="20"/>
              </w:rPr>
              <w:t>CZY WNIOSEK ZOSTAŁ SPORZĄDZONY W JĘZYKU POLSKIM?</w:t>
            </w:r>
            <w:r>
              <w:rPr>
                <w:rStyle w:val="Odwoanieprzypisudolnego"/>
                <w:rFonts w:ascii="Calibri" w:eastAsia="Calibri" w:hAnsi="Calibri" w:cs="Times New Roman"/>
                <w:sz w:val="20"/>
              </w:rPr>
              <w:footnoteReference w:id="3"/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14:paraId="4E43EBFC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14:paraId="1EC0FBB7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14:paraId="6C8554CC" w14:textId="77777777" w:rsidR="00837C2E" w:rsidRPr="0087773C" w:rsidRDefault="00837C2E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DA0181" w:rsidRPr="00F327E9" w14:paraId="32FB28BD" w14:textId="77777777" w:rsidTr="001B6E88">
        <w:trPr>
          <w:trHeight w:val="170"/>
          <w:jc w:val="center"/>
        </w:trPr>
        <w:tc>
          <w:tcPr>
            <w:tcW w:w="502" w:type="dxa"/>
            <w:shd w:val="clear" w:color="000000" w:fill="F2F2F2"/>
            <w:vAlign w:val="center"/>
          </w:tcPr>
          <w:p w14:paraId="4109AFB6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rFonts w:ascii="Calibri" w:eastAsia="Calibri" w:hAnsi="Calibri" w:cs="Times New Roman"/>
                <w:sz w:val="20"/>
              </w:rPr>
              <w:t>4</w:t>
            </w:r>
            <w:r w:rsidRPr="0087773C">
              <w:rPr>
                <w:rFonts w:ascii="Calibri" w:eastAsia="Calibri" w:hAnsi="Calibri" w:cs="Times New Roman"/>
                <w:sz w:val="20"/>
              </w:rPr>
              <w:t>.</w:t>
            </w:r>
          </w:p>
        </w:tc>
        <w:tc>
          <w:tcPr>
            <w:tcW w:w="9432" w:type="dxa"/>
            <w:shd w:val="clear" w:color="000000" w:fill="F2F2F2"/>
          </w:tcPr>
          <w:p w14:paraId="2BA69E34" w14:textId="77777777"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1B5129">
              <w:rPr>
                <w:rFonts w:ascii="Calibri" w:eastAsia="Calibri" w:hAnsi="Calibri" w:cs="Calibri"/>
                <w:sz w:val="20"/>
                <w:szCs w:val="20"/>
              </w:rPr>
              <w:t xml:space="preserve">CZY WNIOSEK ZOSTAŁ ZŁOŻONY W DWÓCH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JEDNOBRZMIĄ</w:t>
            </w:r>
            <w:r w:rsidRPr="001B5129">
              <w:rPr>
                <w:rFonts w:ascii="Calibri" w:eastAsia="Calibri" w:hAnsi="Calibri" w:cs="Calibri"/>
                <w:sz w:val="20"/>
                <w:szCs w:val="20"/>
              </w:rPr>
              <w:t>CYCH EGZEMLARZACH W WERSJI PAPIEROWEJ ZGODNYCH Z PRZEKAZANĄ WERSJĄ ELEKTRONICZNĄ (SUMA KONTROLNA OBU WERSJI MUSI BYĆ TOŻSAMA)?</w:t>
            </w:r>
            <w:r>
              <w:rPr>
                <w:rStyle w:val="Odwoanieprzypisudolnego"/>
                <w:rFonts w:ascii="Calibri" w:eastAsia="Calibri" w:hAnsi="Calibri" w:cs="Calibri"/>
                <w:sz w:val="20"/>
                <w:szCs w:val="20"/>
              </w:rPr>
              <w:footnoteReference w:id="4"/>
            </w:r>
          </w:p>
          <w:p w14:paraId="320FF680" w14:textId="77777777" w:rsidR="00DA0181" w:rsidRPr="001B5129" w:rsidRDefault="00DA0181" w:rsidP="0087773C">
            <w:pPr>
              <w:spacing w:before="40" w:after="40" w:line="240" w:lineRule="exact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14:paraId="29705C86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14:paraId="569A5A38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14:paraId="7A83F281" w14:textId="77777777" w:rsidR="00DA0181" w:rsidRPr="0087773C" w:rsidRDefault="00DA0181" w:rsidP="0087773C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  <w:tr w:rsidR="0054698A" w:rsidRPr="00F327E9" w14:paraId="006AC926" w14:textId="77777777" w:rsidTr="001B6E88">
        <w:trPr>
          <w:trHeight w:val="170"/>
          <w:jc w:val="center"/>
        </w:trPr>
        <w:tc>
          <w:tcPr>
            <w:tcW w:w="9934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6856A776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DECYZJA W SPRAWIE</w:t>
            </w:r>
            <w:r w:rsidR="00494C8F">
              <w:rPr>
                <w:rFonts w:ascii="Calibri" w:eastAsia="Calibri" w:hAnsi="Calibri" w:cs="Times New Roman"/>
                <w:b/>
                <w:sz w:val="20"/>
              </w:rPr>
              <w:t xml:space="preserve"> SPEŁNIENIA WARUNKÓW FORMALNYCH</w:t>
            </w:r>
            <w:r w:rsidRPr="0087773C">
              <w:rPr>
                <w:rFonts w:ascii="Calibri" w:eastAsia="Calibri" w:hAnsi="Calibri" w:cs="Times New Roman"/>
                <w:b/>
                <w:sz w:val="20"/>
              </w:rPr>
              <w:t xml:space="preserve"> POPRAWNOŚCI WNIOSKU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CCCCCC"/>
          </w:tcPr>
          <w:p w14:paraId="5F633AAC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TAK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CCCCCC"/>
          </w:tcPr>
          <w:p w14:paraId="7CCECC65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 w:rsidRPr="0087773C">
              <w:rPr>
                <w:rFonts w:ascii="Calibri" w:eastAsia="Calibri" w:hAnsi="Calibri" w:cs="Times New Roman"/>
                <w:b/>
                <w:sz w:val="20"/>
              </w:rPr>
              <w:t>NIE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000000" w:fill="CCCCCC"/>
          </w:tcPr>
          <w:p w14:paraId="24843ED2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  <w:r>
              <w:rPr>
                <w:rFonts w:ascii="Calibri" w:eastAsia="Calibri" w:hAnsi="Calibri" w:cs="Times New Roman"/>
                <w:b/>
                <w:sz w:val="20"/>
              </w:rPr>
              <w:t>PRZEKAZAĆ DO UZUPEŁNIENIA</w:t>
            </w:r>
          </w:p>
        </w:tc>
      </w:tr>
      <w:tr w:rsidR="0054698A" w:rsidRPr="00F327E9" w14:paraId="2501AD30" w14:textId="77777777" w:rsidTr="001B6E88">
        <w:trPr>
          <w:trHeight w:val="170"/>
          <w:jc w:val="center"/>
        </w:trPr>
        <w:tc>
          <w:tcPr>
            <w:tcW w:w="9934" w:type="dxa"/>
            <w:gridSpan w:val="2"/>
            <w:shd w:val="clear" w:color="000000" w:fill="F2F2F2"/>
            <w:vAlign w:val="center"/>
          </w:tcPr>
          <w:p w14:paraId="1BB35587" w14:textId="77777777"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14:paraId="49E4E1A7" w14:textId="77777777" w:rsidR="0054698A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  <w:p w14:paraId="6CB19F31" w14:textId="77777777" w:rsidR="0054698A" w:rsidRPr="0087773C" w:rsidRDefault="0054698A" w:rsidP="001B5129">
            <w:pPr>
              <w:spacing w:before="40" w:after="40" w:line="240" w:lineRule="exact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000000" w:fill="F2F2F2"/>
          </w:tcPr>
          <w:p w14:paraId="753502F3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2F2F2"/>
          </w:tcPr>
          <w:p w14:paraId="0DBF10B4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  <w:tc>
          <w:tcPr>
            <w:tcW w:w="4394" w:type="dxa"/>
            <w:shd w:val="clear" w:color="000000" w:fill="F2F2F2"/>
          </w:tcPr>
          <w:p w14:paraId="75F07692" w14:textId="77777777" w:rsidR="0054698A" w:rsidRPr="0087773C" w:rsidRDefault="0054698A" w:rsidP="001B5129">
            <w:pPr>
              <w:spacing w:before="40" w:after="40" w:line="240" w:lineRule="exact"/>
              <w:jc w:val="center"/>
              <w:rPr>
                <w:rFonts w:ascii="Calibri" w:eastAsia="Calibri" w:hAnsi="Calibri" w:cs="Times New Roman"/>
                <w:b/>
                <w:sz w:val="20"/>
              </w:rPr>
            </w:pPr>
          </w:p>
        </w:tc>
      </w:tr>
    </w:tbl>
    <w:p w14:paraId="4C5DBE83" w14:textId="77777777" w:rsidR="0087773C" w:rsidRPr="0087773C" w:rsidRDefault="00494C8F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ZWERYFIKOWANE </w:t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przez:</w:t>
      </w:r>
      <w:r w:rsidR="0087773C" w:rsidRPr="0087773C">
        <w:rPr>
          <w:rFonts w:ascii="Calibri" w:eastAsia="Calibri" w:hAnsi="Calibri" w:cs="Times New Roman"/>
          <w:sz w:val="18"/>
          <w:szCs w:val="18"/>
        </w:rPr>
        <w:t xml:space="preserve"> </w:t>
      </w:r>
      <w:r w:rsidR="0087773C" w:rsidRPr="0087773C">
        <w:rPr>
          <w:rFonts w:ascii="Calibri" w:eastAsia="Calibri" w:hAnsi="Calibri" w:cs="Times New Roman"/>
          <w:sz w:val="18"/>
          <w:szCs w:val="18"/>
        </w:rPr>
        <w:tab/>
      </w:r>
      <w:r w:rsidR="0087773C" w:rsidRPr="0087773C">
        <w:rPr>
          <w:rFonts w:ascii="Calibri" w:eastAsia="Calibri" w:hAnsi="Calibri" w:cs="Times New Roman"/>
          <w:b/>
          <w:sz w:val="18"/>
          <w:szCs w:val="18"/>
        </w:rPr>
        <w:t>Zatwierdzone przez</w:t>
      </w:r>
      <w:r w:rsidR="00EF36A1">
        <w:rPr>
          <w:rFonts w:ascii="Calibri" w:eastAsia="Calibri" w:hAnsi="Calibri" w:cs="Times New Roman"/>
          <w:b/>
          <w:sz w:val="18"/>
          <w:szCs w:val="18"/>
        </w:rPr>
        <w:t>:</w:t>
      </w:r>
    </w:p>
    <w:p w14:paraId="43628AA5" w14:textId="77777777"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Imię i nazwisko:</w:t>
      </w:r>
      <w:r w:rsidRPr="0087773C">
        <w:rPr>
          <w:rFonts w:ascii="Calibri" w:eastAsia="Calibri" w:hAnsi="Calibri" w:cs="Times New Roman"/>
          <w:sz w:val="18"/>
          <w:szCs w:val="18"/>
        </w:rPr>
        <w:tab/>
        <w:t>Imię i nazwisko:</w:t>
      </w:r>
    </w:p>
    <w:p w14:paraId="366DBABA" w14:textId="77777777"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Komórka organizacyjna: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Komórka organizacyjna:</w:t>
      </w:r>
    </w:p>
    <w:p w14:paraId="2AA142CB" w14:textId="77777777" w:rsidR="0087773C" w:rsidRPr="0087773C" w:rsidRDefault="0087773C" w:rsidP="0087773C">
      <w:pPr>
        <w:tabs>
          <w:tab w:val="left" w:pos="9072"/>
        </w:tabs>
        <w:spacing w:before="20" w:after="20" w:line="24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87773C">
        <w:rPr>
          <w:rFonts w:ascii="Calibri" w:eastAsia="Calibri" w:hAnsi="Calibri" w:cs="Times New Roman"/>
          <w:sz w:val="18"/>
          <w:szCs w:val="18"/>
        </w:rPr>
        <w:t>Data:</w:t>
      </w:r>
      <w:r w:rsidRPr="0087773C">
        <w:rPr>
          <w:rFonts w:ascii="Calibri" w:eastAsia="Calibri" w:hAnsi="Calibri" w:cs="Times New Roman"/>
          <w:sz w:val="18"/>
          <w:szCs w:val="18"/>
        </w:rPr>
        <w:tab/>
        <w:t>Data:</w:t>
      </w:r>
    </w:p>
    <w:p w14:paraId="078C3BB1" w14:textId="77777777" w:rsidR="005566DC" w:rsidRDefault="0087773C" w:rsidP="0087773C">
      <w:r w:rsidRPr="0087773C">
        <w:rPr>
          <w:rFonts w:ascii="Calibri" w:eastAsia="Calibri" w:hAnsi="Calibri" w:cs="Times New Roman"/>
          <w:sz w:val="18"/>
          <w:szCs w:val="18"/>
        </w:rPr>
        <w:t>Podpis:</w:t>
      </w:r>
      <w:r w:rsidRPr="0087773C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</w:r>
      <w:r w:rsidR="00D9033B">
        <w:rPr>
          <w:rFonts w:ascii="Calibri" w:eastAsia="Calibri" w:hAnsi="Calibri" w:cs="Times New Roman"/>
          <w:sz w:val="18"/>
          <w:szCs w:val="18"/>
        </w:rPr>
        <w:tab/>
        <w:t xml:space="preserve">              </w:t>
      </w:r>
      <w:r w:rsidRPr="0087773C">
        <w:rPr>
          <w:rFonts w:ascii="Calibri" w:eastAsia="Calibri" w:hAnsi="Calibri" w:cs="Times New Roman"/>
          <w:sz w:val="18"/>
          <w:szCs w:val="18"/>
        </w:rPr>
        <w:t>Podpis:</w:t>
      </w:r>
    </w:p>
    <w:sectPr w:rsidR="005566DC" w:rsidSect="0001008A"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D79CE" w14:textId="77777777" w:rsidR="004F2425" w:rsidRDefault="004F2425" w:rsidP="0087773C">
      <w:pPr>
        <w:spacing w:after="0" w:line="240" w:lineRule="auto"/>
      </w:pPr>
      <w:r>
        <w:separator/>
      </w:r>
    </w:p>
  </w:endnote>
  <w:endnote w:type="continuationSeparator" w:id="0">
    <w:p w14:paraId="47142685" w14:textId="77777777" w:rsidR="004F2425" w:rsidRDefault="004F2425" w:rsidP="0087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B47B" w14:textId="77777777" w:rsidR="001B6E88" w:rsidRDefault="001B6E88">
    <w:pPr>
      <w:pStyle w:val="Stopka"/>
    </w:pPr>
    <w:r>
      <w:rPr>
        <w:noProof/>
      </w:rPr>
      <w:drawing>
        <wp:inline distT="0" distB="0" distL="0" distR="0" wp14:anchorId="384DA452" wp14:editId="15A5B7DB">
          <wp:extent cx="1047750" cy="342900"/>
          <wp:effectExtent l="0" t="0" r="0" b="0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BD9C" w14:textId="77777777" w:rsidR="004F2425" w:rsidRDefault="004F2425" w:rsidP="0087773C">
      <w:pPr>
        <w:spacing w:after="0" w:line="240" w:lineRule="auto"/>
      </w:pPr>
      <w:r>
        <w:separator/>
      </w:r>
    </w:p>
  </w:footnote>
  <w:footnote w:type="continuationSeparator" w:id="0">
    <w:p w14:paraId="5BC9F181" w14:textId="77777777" w:rsidR="004F2425" w:rsidRDefault="004F2425" w:rsidP="0087773C">
      <w:pPr>
        <w:spacing w:after="0" w:line="240" w:lineRule="auto"/>
      </w:pPr>
      <w:r>
        <w:continuationSeparator/>
      </w:r>
    </w:p>
  </w:footnote>
  <w:footnote w:id="1">
    <w:p w14:paraId="118B0CC6" w14:textId="77777777" w:rsidR="00DA0181" w:rsidRDefault="00DA0181" w:rsidP="00F327E9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„TAK” Instytucja przyjmująca wniosek wzywa Wnioskodawcę do uzupełnienia lub poprawienia w nim oczywistej omyłki</w:t>
      </w:r>
    </w:p>
  </w:footnote>
  <w:footnote w:id="2">
    <w:p w14:paraId="1E75D4F5" w14:textId="77777777" w:rsidR="00DA0181" w:rsidRDefault="00DA0181" w:rsidP="00DA0181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zaznaczenia odpowiedzi „NIE” wniosek zostaje przekazany do dalszej weryfikacji</w:t>
      </w:r>
    </w:p>
  </w:footnote>
  <w:footnote w:id="3">
    <w:p w14:paraId="29778A5B" w14:textId="77777777" w:rsidR="00837C2E" w:rsidRDefault="00837C2E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 uzupełnienia wniosku</w:t>
      </w:r>
    </w:p>
  </w:footnote>
  <w:footnote w:id="4">
    <w:p w14:paraId="6A03863E" w14:textId="77777777" w:rsidR="00DA0181" w:rsidRDefault="00DA0181" w:rsidP="0054698A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W przypadku zaznaczenie „NIE” Instytucja przyjmująca wniosek wzywa Wnioskodawcę do uzupełnienia wniosku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366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3777"/>
      <w:gridCol w:w="5630"/>
    </w:tblGrid>
    <w:tr w:rsidR="0001008A" w14:paraId="645425CC" w14:textId="77777777" w:rsidTr="0001008A">
      <w:trPr>
        <w:trHeight w:val="1553"/>
        <w:jc w:val="center"/>
      </w:trPr>
      <w:tc>
        <w:tcPr>
          <w:tcW w:w="4253" w:type="dxa"/>
          <w:vAlign w:val="center"/>
        </w:tcPr>
        <w:p w14:paraId="1AF031F6" w14:textId="77777777" w:rsidR="00E80C36" w:rsidRDefault="0001008A" w:rsidP="00E80C36">
          <w:pPr>
            <w:pStyle w:val="Nagwek"/>
            <w:tabs>
              <w:tab w:val="clear" w:pos="4536"/>
              <w:tab w:val="clear" w:pos="9072"/>
              <w:tab w:val="left" w:pos="2300"/>
            </w:tabs>
          </w:pPr>
          <w:r>
            <w:ptab w:relativeTo="margin" w:alignment="left" w:leader="none"/>
          </w:r>
          <w:r w:rsidR="00E80C36">
            <w:tab/>
          </w:r>
        </w:p>
        <w:p w14:paraId="0BB96723" w14:textId="77777777" w:rsidR="004357D6" w:rsidRDefault="004357D6" w:rsidP="004357D6">
          <w:pPr>
            <w:pStyle w:val="Nagwek"/>
          </w:pPr>
        </w:p>
        <w:p w14:paraId="62B6691A" w14:textId="77777777" w:rsidR="0001008A" w:rsidRDefault="0001008A" w:rsidP="004357D6">
          <w:pPr>
            <w:pStyle w:val="Nagwek"/>
            <w:tabs>
              <w:tab w:val="clear" w:pos="9072"/>
              <w:tab w:val="right" w:pos="9106"/>
            </w:tabs>
          </w:pPr>
        </w:p>
      </w:tc>
      <w:tc>
        <w:tcPr>
          <w:tcW w:w="3777" w:type="dxa"/>
          <w:vAlign w:val="center"/>
        </w:tcPr>
        <w:p w14:paraId="0AEAFDEA" w14:textId="77777777" w:rsidR="0001008A" w:rsidRDefault="00E80C36" w:rsidP="0001008A">
          <w:pPr>
            <w:pStyle w:val="Nagwek"/>
            <w:tabs>
              <w:tab w:val="left" w:pos="761"/>
            </w:tabs>
            <w:ind w:left="262"/>
            <w:jc w:val="center"/>
          </w:pPr>
          <w:r w:rsidRPr="00D918A7"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38A99FC" wp14:editId="27425F45">
                <wp:simplePos x="0" y="0"/>
                <wp:positionH relativeFrom="margin">
                  <wp:align>center</wp:align>
                </wp:positionH>
                <wp:positionV relativeFrom="paragraph">
                  <wp:posOffset>-619760</wp:posOffset>
                </wp:positionV>
                <wp:extent cx="7562850" cy="895350"/>
                <wp:effectExtent l="0" t="0" r="0" b="0"/>
                <wp:wrapNone/>
                <wp:docPr id="3" name="Obraz 0" descr="pasek_logo_unijne_2018_r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ek_logo_unijne_2018_rp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2850" cy="895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1008A">
            <w:t xml:space="preserve">        </w:t>
          </w:r>
        </w:p>
      </w:tc>
      <w:tc>
        <w:tcPr>
          <w:tcW w:w="5630" w:type="dxa"/>
          <w:vAlign w:val="center"/>
        </w:tcPr>
        <w:p w14:paraId="741BA9F6" w14:textId="77777777" w:rsidR="0001008A" w:rsidRDefault="0001008A" w:rsidP="0001008A">
          <w:pPr>
            <w:pStyle w:val="Nagwek"/>
            <w:jc w:val="right"/>
          </w:pPr>
        </w:p>
      </w:tc>
    </w:tr>
  </w:tbl>
  <w:p w14:paraId="0B3ADE73" w14:textId="77777777" w:rsidR="0001008A" w:rsidRDefault="00010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10763"/>
    <w:multiLevelType w:val="hybridMultilevel"/>
    <w:tmpl w:val="3132A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7AC"/>
    <w:rsid w:val="0001008A"/>
    <w:rsid w:val="00012203"/>
    <w:rsid w:val="000243A9"/>
    <w:rsid w:val="000577AC"/>
    <w:rsid w:val="000A7C54"/>
    <w:rsid w:val="000C3317"/>
    <w:rsid w:val="00116FC5"/>
    <w:rsid w:val="00135986"/>
    <w:rsid w:val="001A3AEA"/>
    <w:rsid w:val="001A4409"/>
    <w:rsid w:val="001B5129"/>
    <w:rsid w:val="001B6E88"/>
    <w:rsid w:val="001C5654"/>
    <w:rsid w:val="001C799C"/>
    <w:rsid w:val="002043AB"/>
    <w:rsid w:val="0023042B"/>
    <w:rsid w:val="00287B08"/>
    <w:rsid w:val="002A633C"/>
    <w:rsid w:val="002A7035"/>
    <w:rsid w:val="002C087A"/>
    <w:rsid w:val="002E5DA6"/>
    <w:rsid w:val="002E6271"/>
    <w:rsid w:val="002F765E"/>
    <w:rsid w:val="0032526E"/>
    <w:rsid w:val="003642A0"/>
    <w:rsid w:val="003812FA"/>
    <w:rsid w:val="0039785A"/>
    <w:rsid w:val="003C2F0A"/>
    <w:rsid w:val="00413CB3"/>
    <w:rsid w:val="004357D6"/>
    <w:rsid w:val="0045611D"/>
    <w:rsid w:val="00465348"/>
    <w:rsid w:val="00471832"/>
    <w:rsid w:val="00494C8F"/>
    <w:rsid w:val="004B0C9B"/>
    <w:rsid w:val="004B4254"/>
    <w:rsid w:val="004C5239"/>
    <w:rsid w:val="004E4ACA"/>
    <w:rsid w:val="004F2425"/>
    <w:rsid w:val="0054698A"/>
    <w:rsid w:val="005566DC"/>
    <w:rsid w:val="00556EC2"/>
    <w:rsid w:val="00580D44"/>
    <w:rsid w:val="00584CF7"/>
    <w:rsid w:val="005A4D11"/>
    <w:rsid w:val="005B72C7"/>
    <w:rsid w:val="005D52F4"/>
    <w:rsid w:val="005E507E"/>
    <w:rsid w:val="0065620D"/>
    <w:rsid w:val="006B6ECB"/>
    <w:rsid w:val="006C5BAB"/>
    <w:rsid w:val="006F4FD7"/>
    <w:rsid w:val="007F74D4"/>
    <w:rsid w:val="00837C2E"/>
    <w:rsid w:val="008545F6"/>
    <w:rsid w:val="0087773C"/>
    <w:rsid w:val="00890BDF"/>
    <w:rsid w:val="008A18AC"/>
    <w:rsid w:val="008B04FB"/>
    <w:rsid w:val="008B17B1"/>
    <w:rsid w:val="008B7FCD"/>
    <w:rsid w:val="008F3BD9"/>
    <w:rsid w:val="00927D75"/>
    <w:rsid w:val="0094056D"/>
    <w:rsid w:val="00993D3E"/>
    <w:rsid w:val="00995E0A"/>
    <w:rsid w:val="00A5602C"/>
    <w:rsid w:val="00A56FCF"/>
    <w:rsid w:val="00A94E19"/>
    <w:rsid w:val="00AB59BA"/>
    <w:rsid w:val="00AC0AFF"/>
    <w:rsid w:val="00AE56C5"/>
    <w:rsid w:val="00B22F29"/>
    <w:rsid w:val="00B30FA6"/>
    <w:rsid w:val="00B44078"/>
    <w:rsid w:val="00B44402"/>
    <w:rsid w:val="00B71EF7"/>
    <w:rsid w:val="00BD54F9"/>
    <w:rsid w:val="00BE3DDA"/>
    <w:rsid w:val="00BF1E83"/>
    <w:rsid w:val="00C1226C"/>
    <w:rsid w:val="00C541B8"/>
    <w:rsid w:val="00C76577"/>
    <w:rsid w:val="00CC53B5"/>
    <w:rsid w:val="00D01762"/>
    <w:rsid w:val="00D24CE2"/>
    <w:rsid w:val="00D252E9"/>
    <w:rsid w:val="00D40AEF"/>
    <w:rsid w:val="00D9033B"/>
    <w:rsid w:val="00D96E31"/>
    <w:rsid w:val="00DA0181"/>
    <w:rsid w:val="00DA1F19"/>
    <w:rsid w:val="00DB7CF2"/>
    <w:rsid w:val="00DC605B"/>
    <w:rsid w:val="00E80C36"/>
    <w:rsid w:val="00EB4640"/>
    <w:rsid w:val="00EF36A1"/>
    <w:rsid w:val="00F2544B"/>
    <w:rsid w:val="00F327E9"/>
    <w:rsid w:val="00F377C1"/>
    <w:rsid w:val="00F43F86"/>
    <w:rsid w:val="00F84792"/>
    <w:rsid w:val="00F94045"/>
    <w:rsid w:val="00FB2CF6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1F362"/>
  <w15:docId w15:val="{5F1DA7B6-2789-467C-AE81-486D1619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3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7773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777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7773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7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FCF"/>
  </w:style>
  <w:style w:type="paragraph" w:styleId="Stopka">
    <w:name w:val="footer"/>
    <w:basedOn w:val="Normalny"/>
    <w:link w:val="StopkaZnak"/>
    <w:uiPriority w:val="99"/>
    <w:unhideWhenUsed/>
    <w:rsid w:val="00A56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FCF"/>
  </w:style>
  <w:style w:type="table" w:styleId="Tabela-Siatka">
    <w:name w:val="Table Grid"/>
    <w:basedOn w:val="Standardowy"/>
    <w:uiPriority w:val="99"/>
    <w:rsid w:val="0001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0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1EA3F-348C-4FA9-8833-FE97F9F0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B.Wykrota</dc:creator>
  <cp:lastModifiedBy>Krzysztof Sołtys</cp:lastModifiedBy>
  <cp:revision>19</cp:revision>
  <cp:lastPrinted>2015-12-07T06:58:00Z</cp:lastPrinted>
  <dcterms:created xsi:type="dcterms:W3CDTF">2017-11-10T10:35:00Z</dcterms:created>
  <dcterms:modified xsi:type="dcterms:W3CDTF">2021-11-10T11:04:00Z</dcterms:modified>
</cp:coreProperties>
</file>